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9051B1" w14:textId="77777777" w:rsidR="00585867" w:rsidRDefault="00585867" w:rsidP="00585867">
      <w:pPr>
        <w:spacing w:after="0" w:line="480" w:lineRule="auto"/>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Conor</w:t>
      </w:r>
      <w:proofErr w:type="spellEnd"/>
      <w:r>
        <w:rPr>
          <w:rFonts w:ascii="Times New Roman" w:hAnsi="Times New Roman" w:cs="Times New Roman"/>
          <w:color w:val="000000"/>
          <w:sz w:val="24"/>
          <w:szCs w:val="24"/>
        </w:rPr>
        <w:t xml:space="preserve"> Moore</w:t>
      </w:r>
    </w:p>
    <w:p w14:paraId="419AC51F" w14:textId="77777777" w:rsidR="00585867" w:rsidRDefault="00585867" w:rsidP="00585867">
      <w:pPr>
        <w:spacing w:after="0"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Mr. Clausen</w:t>
      </w:r>
    </w:p>
    <w:p w14:paraId="69891D96" w14:textId="77777777" w:rsidR="00585867" w:rsidRDefault="00585867" w:rsidP="00585867">
      <w:pPr>
        <w:spacing w:after="0"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Honors Humanities</w:t>
      </w:r>
    </w:p>
    <w:p w14:paraId="4C40EFD7" w14:textId="77777777" w:rsidR="00585867" w:rsidRDefault="00585867" w:rsidP="00585867">
      <w:pPr>
        <w:spacing w:after="0"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20 May 2016</w:t>
      </w:r>
      <w:bookmarkStart w:id="0" w:name="_GoBack"/>
      <w:bookmarkEnd w:id="0"/>
    </w:p>
    <w:p w14:paraId="723DD79B" w14:textId="77777777" w:rsidR="00483CB4" w:rsidRDefault="00585867">
      <w:pPr>
        <w:spacing w:after="0" w:line="480" w:lineRule="auto"/>
        <w:jc w:val="center"/>
      </w:pPr>
      <w:r>
        <w:rPr>
          <w:rFonts w:ascii="Times New Roman" w:hAnsi="Times New Roman" w:cs="Times New Roman"/>
          <w:color w:val="000000"/>
          <w:sz w:val="24"/>
          <w:szCs w:val="24"/>
        </w:rPr>
        <w:t>Naturalism and Supernaturalism’s Accounts for Reason: An Annotated Bibliography</w:t>
      </w:r>
    </w:p>
    <w:p w14:paraId="4985409B" w14:textId="77777777" w:rsidR="00483CB4" w:rsidRDefault="00585867">
      <w:pPr>
        <w:spacing w:after="0" w:line="480" w:lineRule="auto"/>
        <w:ind w:left="720" w:hanging="720"/>
      </w:pPr>
      <w:r>
        <w:rPr>
          <w:rFonts w:ascii="Times New Roman" w:hAnsi="Times New Roman" w:cs="Times New Roman"/>
          <w:color w:val="000000"/>
          <w:sz w:val="24"/>
          <w:szCs w:val="24"/>
        </w:rPr>
        <w:t xml:space="preserve">"Argument from Reason." </w:t>
      </w:r>
      <w:r>
        <w:rPr>
          <w:rFonts w:ascii="Times New Roman" w:hAnsi="Times New Roman" w:cs="Times New Roman"/>
          <w:i/>
          <w:color w:val="000000"/>
          <w:sz w:val="24"/>
          <w:szCs w:val="24"/>
        </w:rPr>
        <w:t>Wikipedia</w:t>
      </w:r>
      <w:r>
        <w:rPr>
          <w:rFonts w:ascii="Times New Roman" w:hAnsi="Times New Roman" w:cs="Times New Roman"/>
          <w:color w:val="000000"/>
          <w:sz w:val="24"/>
          <w:szCs w:val="24"/>
        </w:rPr>
        <w:t xml:space="preserve">. N.p., 4 Apr. 2016. Web. 13 May 2016. &lt;https://en.wikipedia.org/wiki/Argument_from_reason&gt;. This source very simply summed up the objections of Elizabeth Anscombe to CS Lewis' original version of </w:t>
      </w:r>
      <w:r>
        <w:rPr>
          <w:rFonts w:ascii="Times New Roman" w:hAnsi="Times New Roman" w:cs="Times New Roman"/>
          <w:i/>
          <w:color w:val="000000"/>
          <w:sz w:val="24"/>
          <w:szCs w:val="24"/>
        </w:rPr>
        <w:t>Miracles</w:t>
      </w:r>
      <w:r>
        <w:rPr>
          <w:rFonts w:ascii="Times New Roman" w:hAnsi="Times New Roman" w:cs="Times New Roman"/>
          <w:color w:val="000000"/>
          <w:sz w:val="24"/>
          <w:szCs w:val="24"/>
        </w:rPr>
        <w:t>. The article outlines her objections as well as many people's responses to her objections to show how significant this was to Lewis' writing. These objections and critiques caused Lewis to revise his book to make it more logically sound. Because it is Wik</w:t>
      </w:r>
      <w:r>
        <w:rPr>
          <w:rFonts w:ascii="Times New Roman" w:hAnsi="Times New Roman" w:cs="Times New Roman"/>
          <w:color w:val="000000"/>
          <w:sz w:val="24"/>
          <w:szCs w:val="24"/>
        </w:rPr>
        <w:t>ipedia, and this is an advanced topic, the information presented here is definitely legitimate and trustworthy. This source allowed me to provide some opposing thoughts to Lewis' writing and establish a spectrum of opinions on the topic of reality as viewe</w:t>
      </w:r>
      <w:r>
        <w:rPr>
          <w:rFonts w:ascii="Times New Roman" w:hAnsi="Times New Roman" w:cs="Times New Roman"/>
          <w:color w:val="000000"/>
          <w:sz w:val="24"/>
          <w:szCs w:val="24"/>
        </w:rPr>
        <w:t>d by both Naturalism and Supernaturalism.</w:t>
      </w:r>
    </w:p>
    <w:p w14:paraId="180C5859" w14:textId="77777777" w:rsidR="00483CB4" w:rsidRDefault="00585867">
      <w:pPr>
        <w:spacing w:after="0" w:line="480" w:lineRule="auto"/>
        <w:ind w:left="720" w:hanging="720"/>
      </w:pPr>
      <w:r>
        <w:rPr>
          <w:rFonts w:ascii="Times New Roman" w:hAnsi="Times New Roman" w:cs="Times New Roman"/>
          <w:color w:val="000000"/>
          <w:sz w:val="24"/>
          <w:szCs w:val="24"/>
        </w:rPr>
        <w:t xml:space="preserve">Lewis, Clive Staples. </w:t>
      </w:r>
      <w:r>
        <w:rPr>
          <w:rFonts w:ascii="Times New Roman" w:hAnsi="Times New Roman" w:cs="Times New Roman"/>
          <w:i/>
          <w:color w:val="000000"/>
          <w:sz w:val="24"/>
          <w:szCs w:val="24"/>
        </w:rPr>
        <w:t>Miracles</w:t>
      </w:r>
      <w:r>
        <w:rPr>
          <w:rFonts w:ascii="Times New Roman" w:hAnsi="Times New Roman" w:cs="Times New Roman"/>
          <w:color w:val="000000"/>
          <w:sz w:val="24"/>
          <w:szCs w:val="24"/>
        </w:rPr>
        <w:t>. New York: HarperCollins, 2001. Print. This book is the main source I used to base my points off of. CS Lewis is an established Christian thinker who has written many well regarded bo</w:t>
      </w:r>
      <w:r>
        <w:rPr>
          <w:rFonts w:ascii="Times New Roman" w:hAnsi="Times New Roman" w:cs="Times New Roman"/>
          <w:color w:val="000000"/>
          <w:sz w:val="24"/>
          <w:szCs w:val="24"/>
        </w:rPr>
        <w:t>oks on theology and philosophy. This book is extremely logic based and follows Lewis' thinking as he explains his belief in miracles and why this belief is logically sound. I used his introductory chapters in which he is setting the groundwork for his late</w:t>
      </w:r>
      <w:r>
        <w:rPr>
          <w:rFonts w:ascii="Times New Roman" w:hAnsi="Times New Roman" w:cs="Times New Roman"/>
          <w:color w:val="000000"/>
          <w:sz w:val="24"/>
          <w:szCs w:val="24"/>
        </w:rPr>
        <w:t>r arguments, and is therefore laying things out very quickly. This helped me to see two different opinions on reason, which is what I was exploring for this project.</w:t>
      </w:r>
    </w:p>
    <w:p w14:paraId="2CA6003C" w14:textId="77777777" w:rsidR="00483CB4" w:rsidRDefault="00585867">
      <w:pPr>
        <w:spacing w:after="0" w:line="480" w:lineRule="auto"/>
        <w:ind w:left="720" w:hanging="720"/>
      </w:pPr>
      <w:r>
        <w:rPr>
          <w:rFonts w:ascii="Times New Roman" w:hAnsi="Times New Roman" w:cs="Times New Roman"/>
          <w:color w:val="000000"/>
          <w:sz w:val="24"/>
          <w:szCs w:val="24"/>
        </w:rPr>
        <w:lastRenderedPageBreak/>
        <w:t xml:space="preserve">Tolstoy, Lev. </w:t>
      </w:r>
      <w:r>
        <w:rPr>
          <w:rFonts w:ascii="Times New Roman" w:hAnsi="Times New Roman" w:cs="Times New Roman"/>
          <w:i/>
          <w:color w:val="000000"/>
          <w:sz w:val="24"/>
          <w:szCs w:val="24"/>
        </w:rPr>
        <w:t>Confession</w:t>
      </w:r>
      <w:r>
        <w:rPr>
          <w:rFonts w:ascii="Times New Roman" w:hAnsi="Times New Roman" w:cs="Times New Roman"/>
          <w:color w:val="000000"/>
          <w:sz w:val="24"/>
          <w:szCs w:val="24"/>
        </w:rPr>
        <w:t>. Trans. David Patterson. New York: W.W. Norton &amp; Company, 1996. P</w:t>
      </w:r>
      <w:r>
        <w:rPr>
          <w:rFonts w:ascii="Times New Roman" w:hAnsi="Times New Roman" w:cs="Times New Roman"/>
          <w:color w:val="000000"/>
          <w:sz w:val="24"/>
          <w:szCs w:val="24"/>
        </w:rPr>
        <w:t>rint. This book is an apologetic by Tolstoy where he explains his beliefs and growth over his life. He is one of the greatest writers to ever live, and is renowned for his novels. This book was very helpful as he very clearly lays out his thinking and expl</w:t>
      </w:r>
      <w:r>
        <w:rPr>
          <w:rFonts w:ascii="Times New Roman" w:hAnsi="Times New Roman" w:cs="Times New Roman"/>
          <w:color w:val="000000"/>
          <w:sz w:val="24"/>
          <w:szCs w:val="24"/>
        </w:rPr>
        <w:t>ains why his thinking did or did not satisfy him. I used this to draw parallels between Lewis' thinking about reason and Tolstoy's paradox with reason.</w:t>
      </w:r>
    </w:p>
    <w:p w14:paraId="7763D695" w14:textId="77777777" w:rsidR="00483CB4" w:rsidRDefault="00585867">
      <w:pPr>
        <w:spacing w:after="0" w:line="480" w:lineRule="auto"/>
        <w:ind w:left="720" w:hanging="720"/>
      </w:pPr>
      <w:r>
        <w:rPr>
          <w:rFonts w:ascii="Times New Roman" w:hAnsi="Times New Roman" w:cs="Times New Roman"/>
          <w:color w:val="000000"/>
          <w:sz w:val="24"/>
          <w:szCs w:val="24"/>
        </w:rPr>
        <w:t xml:space="preserve">"World." </w:t>
      </w:r>
      <w:r>
        <w:rPr>
          <w:rFonts w:ascii="Times New Roman" w:hAnsi="Times New Roman" w:cs="Times New Roman"/>
          <w:i/>
          <w:color w:val="000000"/>
          <w:sz w:val="24"/>
          <w:szCs w:val="24"/>
        </w:rPr>
        <w:t>The World Factbook</w:t>
      </w:r>
      <w:r>
        <w:rPr>
          <w:rFonts w:ascii="Times New Roman" w:hAnsi="Times New Roman" w:cs="Times New Roman"/>
          <w:color w:val="000000"/>
          <w:sz w:val="24"/>
          <w:szCs w:val="24"/>
        </w:rPr>
        <w:t>. Central Intelligence Agency, 5 May 2016. Web. 11 May 2016. &lt;https://www.cia</w:t>
      </w:r>
      <w:r>
        <w:rPr>
          <w:rFonts w:ascii="Times New Roman" w:hAnsi="Times New Roman" w:cs="Times New Roman"/>
          <w:color w:val="000000"/>
          <w:sz w:val="24"/>
          <w:szCs w:val="24"/>
        </w:rPr>
        <w:t xml:space="preserve">.gov/library/publications/the-world-factbook/geos/xx.html&gt;. This source is very trustworthy, as being having intelligence in the organization's name (CIA). This source was helpful in understanding global religious beliefs. Understanding this allowed me to </w:t>
      </w:r>
      <w:r>
        <w:rPr>
          <w:rFonts w:ascii="Times New Roman" w:hAnsi="Times New Roman" w:cs="Times New Roman"/>
          <w:color w:val="000000"/>
          <w:sz w:val="24"/>
          <w:szCs w:val="24"/>
        </w:rPr>
        <w:t>better explain the significance of analyzing world views, and therefore helped me explain this to the audience.</w:t>
      </w:r>
    </w:p>
    <w:sectPr w:rsidR="00483CB4" w:rsidSect="000F6147">
      <w:pgSz w:w="12240" w:h="15840" w:code="9"/>
      <w:pgMar w:top="1444" w:right="1444" w:bottom="1444" w:left="144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58A238" w14:textId="77777777" w:rsidR="006E0FDA" w:rsidRDefault="00585867" w:rsidP="006E0FDA">
      <w:pPr>
        <w:spacing w:after="0" w:line="240" w:lineRule="auto"/>
      </w:pPr>
      <w:r>
        <w:separator/>
      </w:r>
    </w:p>
  </w:endnote>
  <w:endnote w:type="continuationSeparator" w:id="0">
    <w:p w14:paraId="4650B5DA" w14:textId="77777777" w:rsidR="006E0FDA" w:rsidRDefault="00585867" w:rsidP="006E0F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2C1BB2" w14:textId="77777777" w:rsidR="006E0FDA" w:rsidRDefault="00585867" w:rsidP="006E0FDA">
      <w:pPr>
        <w:spacing w:after="0" w:line="240" w:lineRule="auto"/>
      </w:pPr>
      <w:r>
        <w:separator/>
      </w:r>
    </w:p>
  </w:footnote>
  <w:footnote w:type="continuationSeparator" w:id="0">
    <w:p w14:paraId="5CC466F2" w14:textId="77777777" w:rsidR="006E0FDA" w:rsidRDefault="00585867" w:rsidP="006E0FDA">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F064E"/>
    <w:rsid w:val="00065F9C"/>
    <w:rsid w:val="000F6147"/>
    <w:rsid w:val="00112029"/>
    <w:rsid w:val="00135412"/>
    <w:rsid w:val="00361FF4"/>
    <w:rsid w:val="003B5299"/>
    <w:rsid w:val="00483CB4"/>
    <w:rsid w:val="00493A0C"/>
    <w:rsid w:val="004D6B48"/>
    <w:rsid w:val="00531A4E"/>
    <w:rsid w:val="00535F5A"/>
    <w:rsid w:val="00555F58"/>
    <w:rsid w:val="00585867"/>
    <w:rsid w:val="006E6663"/>
    <w:rsid w:val="008B3AC2"/>
    <w:rsid w:val="008F680D"/>
    <w:rsid w:val="00AC197E"/>
    <w:rsid w:val="00B21D59"/>
    <w:rsid w:val="00BD419F"/>
    <w:rsid w:val="00DF064E"/>
    <w:rsid w:val="00FB45FF"/>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9A7F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style w:type="paragraph" w:default="1" w:styleId="Normal">
    <w:name w:val="Normal"/>
    <w:qFormat/>
    <w:rsid w:val="000F614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PHPDOCX">
    <w:name w:val="Heading 1 PHPDOCX"/>
    <w:basedOn w:val="Normal"/>
    <w:next w:val="Normal"/>
    <w:link w:val="Heading1CarPHPDOCX"/>
    <w:uiPriority w:val="9"/>
    <w:qFormat/>
    <w:rsid w:val="00DF06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customStyle="1" w:styleId="Heading2PHPDOCX">
    <w:name w:val="Heading 2 PHPDOCX"/>
    <w:basedOn w:val="Normal"/>
    <w:next w:val="Normal"/>
    <w:link w:val="Heading2CarPHPDOCX"/>
    <w:uiPriority w:val="9"/>
    <w:unhideWhenUsed/>
    <w:qFormat/>
    <w:rsid w:val="00DF06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customStyle="1" w:styleId="Heading3PHPDOCX">
    <w:name w:val="Heading 3 PHPDOCX"/>
    <w:basedOn w:val="Normal"/>
    <w:next w:val="Normal"/>
    <w:link w:val="Heading3CarPHPDOCX"/>
    <w:uiPriority w:val="9"/>
    <w:unhideWhenUsed/>
    <w:qFormat/>
    <w:rsid w:val="00DF064E"/>
    <w:pPr>
      <w:keepNext/>
      <w:keepLines/>
      <w:spacing w:before="200" w:after="0"/>
      <w:outlineLvl w:val="2"/>
    </w:pPr>
    <w:rPr>
      <w:rFonts w:asciiTheme="majorHAnsi" w:eastAsiaTheme="majorEastAsia" w:hAnsiTheme="majorHAnsi" w:cstheme="majorBidi"/>
      <w:b/>
      <w:bCs/>
      <w:color w:val="4F81BD" w:themeColor="accent1"/>
    </w:rPr>
  </w:style>
  <w:style w:type="paragraph" w:customStyle="1" w:styleId="Heading4PHPDOCX">
    <w:name w:val="Heading 4 PHPDOCX"/>
    <w:basedOn w:val="Normal"/>
    <w:next w:val="Normal"/>
    <w:link w:val="Heading4CarPHPDOCX"/>
    <w:uiPriority w:val="9"/>
    <w:unhideWhenUsed/>
    <w:qFormat/>
    <w:rsid w:val="00DF064E"/>
    <w:pPr>
      <w:keepNext/>
      <w:keepLines/>
      <w:spacing w:before="200" w:after="0"/>
      <w:outlineLvl w:val="3"/>
    </w:pPr>
    <w:rPr>
      <w:rFonts w:asciiTheme="majorHAnsi" w:eastAsiaTheme="majorEastAsia" w:hAnsiTheme="majorHAnsi" w:cstheme="majorBidi"/>
      <w:b/>
      <w:bCs/>
      <w:i/>
      <w:iCs/>
      <w:color w:val="4F81BD" w:themeColor="accent1"/>
    </w:rPr>
  </w:style>
  <w:style w:type="paragraph" w:customStyle="1" w:styleId="Heading5PHPDOCX">
    <w:name w:val="Heading 5 PHPDOCX"/>
    <w:basedOn w:val="Normal"/>
    <w:next w:val="Normal"/>
    <w:link w:val="Heading5CarPHPDOCX"/>
    <w:uiPriority w:val="9"/>
    <w:unhideWhenUsed/>
    <w:qFormat/>
    <w:rsid w:val="00DF064E"/>
    <w:pPr>
      <w:keepNext/>
      <w:keepLines/>
      <w:spacing w:before="200" w:after="0"/>
      <w:outlineLvl w:val="4"/>
    </w:pPr>
    <w:rPr>
      <w:rFonts w:asciiTheme="majorHAnsi" w:eastAsiaTheme="majorEastAsia" w:hAnsiTheme="majorHAnsi" w:cstheme="majorBidi"/>
      <w:color w:val="243F60" w:themeColor="accent1" w:themeShade="7F"/>
    </w:rPr>
  </w:style>
  <w:style w:type="paragraph" w:customStyle="1" w:styleId="Heading6PHPDOCX">
    <w:name w:val="Heading 6 PHPDOCX"/>
    <w:basedOn w:val="Normal"/>
    <w:next w:val="Normal"/>
    <w:link w:val="Heading6CarPHPDOCX"/>
    <w:uiPriority w:val="9"/>
    <w:unhideWhenUsed/>
    <w:qFormat/>
    <w:rsid w:val="00DF064E"/>
    <w:pPr>
      <w:keepNext/>
      <w:keepLines/>
      <w:spacing w:before="200" w:after="0"/>
      <w:outlineLvl w:val="5"/>
    </w:pPr>
    <w:rPr>
      <w:rFonts w:asciiTheme="majorHAnsi" w:eastAsiaTheme="majorEastAsia" w:hAnsiTheme="majorHAnsi" w:cstheme="majorBidi"/>
      <w:i/>
      <w:iCs/>
      <w:color w:val="243F60" w:themeColor="accent1" w:themeShade="7F"/>
    </w:rPr>
  </w:style>
  <w:style w:type="paragraph" w:customStyle="1" w:styleId="Heading7PHPDOCX">
    <w:name w:val="Heading 7 PHPDOCX"/>
    <w:basedOn w:val="Normal"/>
    <w:next w:val="Normal"/>
    <w:link w:val="Heading7CarPHPDOCX"/>
    <w:uiPriority w:val="9"/>
    <w:unhideWhenUsed/>
    <w:qFormat/>
    <w:rsid w:val="00DF064E"/>
    <w:pPr>
      <w:keepNext/>
      <w:keepLines/>
      <w:spacing w:before="200" w:after="0"/>
      <w:outlineLvl w:val="6"/>
    </w:pPr>
    <w:rPr>
      <w:rFonts w:asciiTheme="majorHAnsi" w:eastAsiaTheme="majorEastAsia" w:hAnsiTheme="majorHAnsi" w:cstheme="majorBidi"/>
      <w:i/>
      <w:iCs/>
      <w:color w:val="404040" w:themeColor="text1" w:themeTint="BF"/>
    </w:rPr>
  </w:style>
  <w:style w:type="paragraph" w:customStyle="1" w:styleId="Heading8PHPDOCX">
    <w:name w:val="Heading 8 PHPDOCX"/>
    <w:basedOn w:val="Normal"/>
    <w:next w:val="Normal"/>
    <w:link w:val="Heading8CarPHPDOCX"/>
    <w:uiPriority w:val="9"/>
    <w:semiHidden/>
    <w:unhideWhenUsed/>
    <w:qFormat/>
    <w:rsid w:val="00DF064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customStyle="1" w:styleId="Heading9PHPDOCX">
    <w:name w:val="Heading 9 PHPDOCX"/>
    <w:basedOn w:val="Normal"/>
    <w:next w:val="Normal"/>
    <w:link w:val="Heading9CarPHPDOCX"/>
    <w:uiPriority w:val="9"/>
    <w:semiHidden/>
    <w:unhideWhenUsed/>
    <w:qFormat/>
    <w:rsid w:val="00DF064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paragraph" w:customStyle="1"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character" w:customStyle="1" w:styleId="DefaultParagraphFontPHPDOCX">
    <w:name w:val="Default Paragraph Font PHPDOCX"/>
    <w:uiPriority w:val="1"/>
    <w:semiHidden/>
    <w:unhideWhenUsed/>
  </w:style>
  <w:style w:type="numbering" w:customStyle="1" w:styleId="NoListPHPDOCX">
    <w:name w:val="No List PHPDOCX"/>
    <w:uiPriority w:val="99"/>
    <w:semiHidden/>
    <w:unhideWhenUsed/>
  </w:style>
  <w:style w:type="character" w:customStyle="1" w:styleId="Heading1CarPHPDOCX">
    <w:name w:val="Heading 1 Car PHPDOCX"/>
    <w:basedOn w:val="DefaultParagraphFontPHPDOCX"/>
    <w:link w:val="Heading1PHPDOCX"/>
    <w:uiPriority w:val="9"/>
    <w:rsid w:val="00DF064E"/>
    <w:rPr>
      <w:rFonts w:asciiTheme="majorHAnsi" w:eastAsiaTheme="majorEastAsia" w:hAnsiTheme="majorHAnsi" w:cstheme="majorBidi"/>
      <w:b/>
      <w:bCs/>
      <w:color w:val="365F91" w:themeColor="accent1" w:themeShade="BF"/>
      <w:sz w:val="28"/>
      <w:szCs w:val="28"/>
    </w:rPr>
  </w:style>
  <w:style w:type="character" w:customStyle="1" w:styleId="Heading2CarPHPDOCX">
    <w:name w:val="Heading 2 Car PHPDOCX"/>
    <w:basedOn w:val="DefaultParagraphFontPHPDOCX"/>
    <w:link w:val="Heading2PHPDOCX"/>
    <w:uiPriority w:val="9"/>
    <w:rsid w:val="00DF064E"/>
    <w:rPr>
      <w:rFonts w:asciiTheme="majorHAnsi" w:eastAsiaTheme="majorEastAsia" w:hAnsiTheme="majorHAnsi" w:cstheme="majorBidi"/>
      <w:b/>
      <w:bCs/>
      <w:color w:val="4F81BD" w:themeColor="accent1"/>
      <w:sz w:val="26"/>
      <w:szCs w:val="26"/>
    </w:rPr>
  </w:style>
  <w:style w:type="character" w:customStyle="1" w:styleId="Heading3CarPHPDOCX">
    <w:name w:val="Heading 3 Car PHPDOCX"/>
    <w:basedOn w:val="DefaultParagraphFontPHPDOCX"/>
    <w:link w:val="Heading3PHPDOCX"/>
    <w:uiPriority w:val="9"/>
    <w:rsid w:val="00DF064E"/>
    <w:rPr>
      <w:rFonts w:asciiTheme="majorHAnsi" w:eastAsiaTheme="majorEastAsia" w:hAnsiTheme="majorHAnsi" w:cstheme="majorBidi"/>
      <w:b/>
      <w:bCs/>
      <w:color w:val="4F81BD" w:themeColor="accent1"/>
    </w:rPr>
  </w:style>
  <w:style w:type="character" w:customStyle="1" w:styleId="Heading4CarPHPDOCX">
    <w:name w:val="Heading 4 Car PHPDOCX"/>
    <w:basedOn w:val="DefaultParagraphFontPHPDOCX"/>
    <w:link w:val="Heading4PHPDOCX"/>
    <w:uiPriority w:val="9"/>
    <w:rsid w:val="00DF064E"/>
    <w:rPr>
      <w:rFonts w:asciiTheme="majorHAnsi" w:eastAsiaTheme="majorEastAsia" w:hAnsiTheme="majorHAnsi" w:cstheme="majorBidi"/>
      <w:b/>
      <w:bCs/>
      <w:i/>
      <w:iCs/>
      <w:color w:val="4F81BD" w:themeColor="accent1"/>
    </w:rPr>
  </w:style>
  <w:style w:type="character" w:customStyle="1" w:styleId="Heading5CarPHPDOCX">
    <w:name w:val="Heading 5 Car PHPDOCX"/>
    <w:basedOn w:val="DefaultParagraphFontPHPDOCX"/>
    <w:link w:val="Heading5PHPDOCX"/>
    <w:uiPriority w:val="9"/>
    <w:rsid w:val="00DF064E"/>
    <w:rPr>
      <w:rFonts w:asciiTheme="majorHAnsi" w:eastAsiaTheme="majorEastAsia" w:hAnsiTheme="majorHAnsi" w:cstheme="majorBidi"/>
      <w:color w:val="243F60" w:themeColor="accent1" w:themeShade="7F"/>
    </w:rPr>
  </w:style>
  <w:style w:type="character" w:customStyle="1" w:styleId="Heading6CarPHPDOCX">
    <w:name w:val="Heading 6 Car PHPDOCX"/>
    <w:basedOn w:val="DefaultParagraphFontPHPDOCX"/>
    <w:link w:val="Heading6PHPDOCX"/>
    <w:uiPriority w:val="9"/>
    <w:rsid w:val="00DF064E"/>
    <w:rPr>
      <w:rFonts w:asciiTheme="majorHAnsi" w:eastAsiaTheme="majorEastAsia" w:hAnsiTheme="majorHAnsi" w:cstheme="majorBidi"/>
      <w:i/>
      <w:iCs/>
      <w:color w:val="243F60" w:themeColor="accent1" w:themeShade="7F"/>
    </w:rPr>
  </w:style>
  <w:style w:type="character" w:customStyle="1" w:styleId="Heading7CarPHPDOCX">
    <w:name w:val="Heading 7 Car PHPDOCX"/>
    <w:basedOn w:val="DefaultParagraphFontPHPDOCX"/>
    <w:link w:val="Heading7PHPDOCX"/>
    <w:uiPriority w:val="9"/>
    <w:rsid w:val="00DF064E"/>
    <w:rPr>
      <w:rFonts w:asciiTheme="majorHAnsi" w:eastAsiaTheme="majorEastAsia" w:hAnsiTheme="majorHAnsi" w:cstheme="majorBidi"/>
      <w:i/>
      <w:iCs/>
      <w:color w:val="404040" w:themeColor="text1" w:themeTint="BF"/>
    </w:rPr>
  </w:style>
  <w:style w:type="paragraph" w:customStyle="1"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character" w:customStyle="1" w:styleId="SubtleEmphasisPHPDOCX">
    <w:name w:val="Subtle Emphasis PHPDOCX"/>
    <w:basedOn w:val="DefaultParagraphFontPHPDOCX"/>
    <w:uiPriority w:val="19"/>
    <w:qFormat/>
    <w:rsid w:val="00DF064E"/>
    <w:rPr>
      <w:i/>
      <w:iCs/>
      <w:color w:val="808080" w:themeColor="text1" w:themeTint="7F"/>
    </w:rPr>
  </w:style>
  <w:style w:type="character" w:customStyle="1" w:styleId="EmphasisPHPDOCX">
    <w:name w:val="Emphasis PHPDOCX"/>
    <w:basedOn w:val="DefaultParagraphFontPHPDOCX"/>
    <w:uiPriority w:val="20"/>
    <w:qFormat/>
    <w:rsid w:val="00DF064E"/>
    <w:rPr>
      <w:i/>
      <w:iCs/>
    </w:rPr>
  </w:style>
  <w:style w:type="character" w:customStyle="1" w:styleId="IntenseEmphasisPHPDOCX">
    <w:name w:val="Intense Emphasis PHPDOCX"/>
    <w:basedOn w:val="DefaultParagraphFontPHPDOCX"/>
    <w:uiPriority w:val="21"/>
    <w:qFormat/>
    <w:rsid w:val="00DF064E"/>
    <w:rPr>
      <w:b/>
      <w:bCs/>
      <w:i/>
      <w:iCs/>
      <w:color w:val="4F81BD" w:themeColor="accent1"/>
    </w:rPr>
  </w:style>
  <w:style w:type="character" w:customStyle="1" w:styleId="StrongPHPDOCX">
    <w:name w:val="Strong PHPDOCX"/>
    <w:basedOn w:val="DefaultParagraphFontPHPDOCX"/>
    <w:uiPriority w:val="22"/>
    <w:qFormat/>
    <w:rsid w:val="00DF064E"/>
    <w:rPr>
      <w:b/>
      <w:bCs/>
    </w:rPr>
  </w:style>
  <w:style w:type="paragraph" w:customStyle="1" w:styleId="QuotePHPDOCX">
    <w:name w:val="Quote PHPDOCX"/>
    <w:basedOn w:val="Normal"/>
    <w:next w:val="Normal"/>
    <w:link w:val="QuoteCarPHPDOCX"/>
    <w:uiPriority w:val="29"/>
    <w:qFormat/>
    <w:rsid w:val="00DF064E"/>
    <w:rPr>
      <w:i/>
      <w:iCs/>
      <w:color w:val="000000" w:themeColor="text1"/>
    </w:rPr>
  </w:style>
  <w:style w:type="character" w:customStyle="1" w:styleId="QuoteCarPHPDOCX">
    <w:name w:val="Quote Car PHPDOCX"/>
    <w:basedOn w:val="DefaultParagraphFontPHPDOCX"/>
    <w:link w:val="QuotePHPDOCX"/>
    <w:uiPriority w:val="29"/>
    <w:rsid w:val="00DF064E"/>
    <w:rPr>
      <w:i/>
      <w:iCs/>
      <w:color w:val="000000" w:themeColor="text1"/>
    </w:rPr>
  </w:style>
  <w:style w:type="paragraph" w:customStyle="1" w:styleId="IntenseQuotePHPDOCX">
    <w:name w:val="Intense Quote PHPDOCX"/>
    <w:basedOn w:val="Normal"/>
    <w:next w:val="Normal"/>
    <w:link w:val="IntenseQuoteCarPHPDOCX"/>
    <w:uiPriority w:val="30"/>
    <w:qFormat/>
    <w:rsid w:val="00DF064E"/>
    <w:pPr>
      <w:pBdr>
        <w:bottom w:val="single" w:sz="4" w:space="4" w:color="4F81BD" w:themeColor="accent1"/>
      </w:pBdr>
      <w:spacing w:before="200" w:after="280"/>
      <w:ind w:left="936" w:right="936"/>
    </w:pPr>
    <w:rPr>
      <w:b/>
      <w:bCs/>
      <w:i/>
      <w:iCs/>
      <w:color w:val="4F81BD" w:themeColor="accent1"/>
    </w:rPr>
  </w:style>
  <w:style w:type="character" w:customStyle="1" w:styleId="IntenseQuoteCarPHPDOCX">
    <w:name w:val="Intense Quote Car PHPDOCX"/>
    <w:basedOn w:val="DefaultParagraphFontPHPDOCX"/>
    <w:link w:val="IntenseQuotePHPDOCX"/>
    <w:uiPriority w:val="30"/>
    <w:rsid w:val="00DF064E"/>
    <w:rPr>
      <w:b/>
      <w:bCs/>
      <w:i/>
      <w:iCs/>
      <w:color w:val="4F81BD" w:themeColor="accent1"/>
    </w:rPr>
  </w:style>
  <w:style w:type="character" w:customStyle="1" w:styleId="SubtleReferencePHPDOCX">
    <w:name w:val="Subtle Reference PHPDOCX"/>
    <w:basedOn w:val="DefaultParagraphFontPHPDOCX"/>
    <w:uiPriority w:val="31"/>
    <w:qFormat/>
    <w:rsid w:val="00DF064E"/>
    <w:rPr>
      <w:smallCaps/>
      <w:color w:val="C0504D" w:themeColor="accent2"/>
      <w:u w:val="single"/>
    </w:rPr>
  </w:style>
  <w:style w:type="character" w:customStyle="1" w:styleId="IntenseReferencePHPDOCX">
    <w:name w:val="Intense Reference PHPDOCX"/>
    <w:basedOn w:val="DefaultParagraphFontPHPDOCX"/>
    <w:uiPriority w:val="32"/>
    <w:qFormat/>
    <w:rsid w:val="00DF064E"/>
    <w:rPr>
      <w:b/>
      <w:bCs/>
      <w:smallCaps/>
      <w:color w:val="C0504D" w:themeColor="accent2"/>
      <w:spacing w:val="5"/>
      <w:u w:val="single"/>
    </w:rPr>
  </w:style>
  <w:style w:type="character" w:customStyle="1" w:styleId="BookTitlePHPDOCX">
    <w:name w:val="Book Title PHPDOCX"/>
    <w:basedOn w:val="DefaultParagraphFontPHPDOCX"/>
    <w:uiPriority w:val="33"/>
    <w:qFormat/>
    <w:rsid w:val="00DF064E"/>
    <w:rPr>
      <w:b/>
      <w:bCs/>
      <w:smallCaps/>
      <w:spacing w:val="5"/>
    </w:rPr>
  </w:style>
  <w:style w:type="paragraph" w:customStyle="1" w:styleId="ListParagraphPHPDOCX">
    <w:name w:val="List Paragraph PHPDOCX"/>
    <w:basedOn w:val="Normal"/>
    <w:uiPriority w:val="34"/>
    <w:qFormat/>
    <w:rsid w:val="00DF064E"/>
    <w:pPr>
      <w:ind w:left="720"/>
      <w:contextualSpacing/>
    </w:pPr>
  </w:style>
  <w:style w:type="paragraph" w:customStyle="1" w:styleId="NoSpacingPHPDOCX">
    <w:name w:val="No Spacing PHPDOCX"/>
    <w:uiPriority w:val="1"/>
    <w:qFormat/>
    <w:rsid w:val="00DF064E"/>
    <w:pPr>
      <w:spacing w:after="0" w:line="240" w:lineRule="auto"/>
    </w:pPr>
  </w:style>
  <w:style w:type="character" w:customStyle="1" w:styleId="Heading8CarPHPDOCX">
    <w:name w:val="Heading 8 Car PHPDOCX"/>
    <w:basedOn w:val="DefaultParagraphFontPHPDOCX"/>
    <w:link w:val="Heading8PHPDOCX"/>
    <w:uiPriority w:val="9"/>
    <w:semiHidden/>
    <w:rsid w:val="00DF064E"/>
    <w:rPr>
      <w:rFonts w:asciiTheme="majorHAnsi" w:eastAsiaTheme="majorEastAsia" w:hAnsiTheme="majorHAnsi" w:cstheme="majorBidi"/>
      <w:color w:val="404040" w:themeColor="text1" w:themeTint="BF"/>
      <w:sz w:val="20"/>
      <w:szCs w:val="20"/>
    </w:rPr>
  </w:style>
  <w:style w:type="character" w:customStyle="1" w:styleId="Heading9CarPHPDOCX">
    <w:name w:val="Heading 9 Car PHPDOCX"/>
    <w:basedOn w:val="DefaultParagraphFontPHPDOCX"/>
    <w:link w:val="Heading9PHPDOCX"/>
    <w:uiPriority w:val="9"/>
    <w:semiHidden/>
    <w:rsid w:val="00DF064E"/>
    <w:rPr>
      <w:rFonts w:asciiTheme="majorHAnsi" w:eastAsiaTheme="majorEastAsia" w:hAnsiTheme="majorHAnsi" w:cstheme="majorBidi"/>
      <w:i/>
      <w:iCs/>
      <w:color w:val="404040" w:themeColor="text1" w:themeTint="BF"/>
      <w:sz w:val="20"/>
      <w:szCs w:val="20"/>
    </w:rPr>
  </w:style>
  <w:style w:type="table" w:customStyle="1"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basedOn w:val="NormalTable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PHPDOCX">
    <w:name w:val="Light Shading PHPDOCX"/>
    <w:basedOn w:val="NormalTablePHPDOCX"/>
    <w:uiPriority w:val="60"/>
    <w:rsid w:val="00493A0C"/>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PHPDOCX">
    <w:name w:val="Light Shading Accent 1 PHPDOCX"/>
    <w:basedOn w:val="NormalTablePHPDOCX"/>
    <w:uiPriority w:val="60"/>
    <w:rsid w:val="00493A0C"/>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ghtShadingAccent2PHPDOCX">
    <w:name w:val="Light Shading Accent 2 PHPDOCX"/>
    <w:basedOn w:val="NormalTablePHPDOCX"/>
    <w:uiPriority w:val="60"/>
    <w:rsid w:val="00493A0C"/>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LightShadingAccent3PHPDOCX">
    <w:name w:val="Light Shading Accent 3 PHPDOCX"/>
    <w:basedOn w:val="NormalTablePHPDOCX"/>
    <w:uiPriority w:val="60"/>
    <w:rsid w:val="00493A0C"/>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LightShadingAccent4PHPDOCX">
    <w:name w:val="Light Shading Accent 4 PHPDOCX"/>
    <w:basedOn w:val="NormalTablePHPDOCX"/>
    <w:uiPriority w:val="60"/>
    <w:rsid w:val="00493A0C"/>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customStyle="1" w:styleId="LightShadingAccent5PHPDOCX">
    <w:name w:val="Light Shading Accent 5 PHPDOCX"/>
    <w:basedOn w:val="NormalTablePHPDOCX"/>
    <w:uiPriority w:val="60"/>
    <w:rsid w:val="00493A0C"/>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customStyle="1" w:styleId="LightListPHPDOCX">
    <w:name w:val="Light List PHPDOCX"/>
    <w:basedOn w:val="NormalTablePHPDOCX"/>
    <w:uiPriority w:val="61"/>
    <w:rsid w:val="00493A0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PHPDOCX">
    <w:name w:val="Light List Accent 1 PHPDOCX"/>
    <w:basedOn w:val="NormalTablePHPDOCX"/>
    <w:uiPriority w:val="61"/>
    <w:rsid w:val="00493A0C"/>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ghtListAccent2PHPDOCX">
    <w:name w:val="Light List Accent 2 PHPDOCX"/>
    <w:basedOn w:val="NormalTablePHPDOCX"/>
    <w:uiPriority w:val="61"/>
    <w:rsid w:val="00493A0C"/>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LightListAccent3PHPDOCX">
    <w:name w:val="Light List Accent 3 PHPDOCX"/>
    <w:basedOn w:val="NormalTablePHPDOCX"/>
    <w:uiPriority w:val="61"/>
    <w:rsid w:val="00493A0C"/>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LightListAccent4PHPDOCX">
    <w:name w:val="Light List Accent 4 PHPDOCX"/>
    <w:basedOn w:val="NormalTablePHPDOCX"/>
    <w:uiPriority w:val="61"/>
    <w:rsid w:val="00493A0C"/>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customStyle="1" w:styleId="LightListAccent5PHPDOCX">
    <w:name w:val="Light List Accent 5 PHPDOCX"/>
    <w:basedOn w:val="NormalTablePHPDOCX"/>
    <w:uiPriority w:val="61"/>
    <w:rsid w:val="00493A0C"/>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customStyle="1" w:styleId="LightListAccent6PHPDOCX">
    <w:name w:val="Light List Accent 6 PHPDOCX"/>
    <w:basedOn w:val="NormalTablePHPDOCX"/>
    <w:uiPriority w:val="61"/>
    <w:rsid w:val="00493A0C"/>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customStyle="1" w:styleId="LightGridPHPDOCX">
    <w:name w:val="Light Grid PHPDOCX"/>
    <w:basedOn w:val="NormalTablePHPDOCX"/>
    <w:uiPriority w:val="62"/>
    <w:rsid w:val="00493A0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LightGrid1PHPDOCX">
    <w:name w:val="Light Grid 1 PHPDOCX"/>
    <w:basedOn w:val="NormalTablePHPDOCX"/>
    <w:uiPriority w:val="62"/>
    <w:rsid w:val="00493A0C"/>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2PHPDOCX">
    <w:name w:val="Light Grid 2 PHPDOCX"/>
    <w:basedOn w:val="NormalTablePHPDOCX"/>
    <w:uiPriority w:val="62"/>
    <w:rsid w:val="00112029"/>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customStyle="1" w:styleId="LightGrid3PHPDOCX">
    <w:name w:val="Light Grid 3 PHPDOCX"/>
    <w:basedOn w:val="NormalTablePHPDOCX"/>
    <w:uiPriority w:val="62"/>
    <w:rsid w:val="00112029"/>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customStyle="1" w:styleId="LightGrid4PHPDOCX">
    <w:name w:val="Light Grid 4 PHPDOCX"/>
    <w:basedOn w:val="NormalTablePHPDOCX"/>
    <w:uiPriority w:val="62"/>
    <w:rsid w:val="00112029"/>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customStyle="1" w:styleId="LightGrid5PHPDOCX">
    <w:name w:val="Light Grid 5 PHPDOCX"/>
    <w:basedOn w:val="NormalTablePHPDOCX"/>
    <w:uiPriority w:val="62"/>
    <w:rsid w:val="00112029"/>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customStyle="1" w:styleId="LightGrid6PHPDOCX">
    <w:name w:val="Light Grid 6 PHPDOCX"/>
    <w:basedOn w:val="NormalTablePHPDOCX"/>
    <w:uiPriority w:val="62"/>
    <w:rsid w:val="00112029"/>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customStyle="1" w:styleId="MediumShading1PHPDOCX">
    <w:name w:val="Medium Shading 1 PHPDOCX"/>
    <w:basedOn w:val="NormalTablePHPDOCX"/>
    <w:uiPriority w:val="63"/>
    <w:rsid w:val="00535F5A"/>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Shading1Accent1PHPDOCX">
    <w:name w:val="Medium Shading 1 Accent 1 PHPDOCX"/>
    <w:basedOn w:val="NormalTablePHPDOCX"/>
    <w:uiPriority w:val="63"/>
    <w:rsid w:val="00535F5A"/>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MediumShading1Accent2PHPDOCX">
    <w:name w:val="Medium Shading 1 Accent 2 PHPDOCX"/>
    <w:basedOn w:val="NormalTablePHPDOCX"/>
    <w:uiPriority w:val="63"/>
    <w:rsid w:val="00535F5A"/>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customStyle="1" w:styleId="MediumShading1Accent3PHPDOCX">
    <w:name w:val="Medium Shading 1 Accent 3 PHPDOCX"/>
    <w:basedOn w:val="NormalTablePHPDOCX"/>
    <w:uiPriority w:val="63"/>
    <w:rsid w:val="00535F5A"/>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customStyle="1" w:styleId="MediumShading1Accent4PHPDOCX">
    <w:name w:val="Medium Shading 1 Accent 4 PHPDOCX"/>
    <w:basedOn w:val="NormalTablePHPDOCX"/>
    <w:uiPriority w:val="63"/>
    <w:rsid w:val="00535F5A"/>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customStyle="1" w:styleId="MediumShading1Accent5PHPDOCX">
    <w:name w:val="Medium Shading 1 Accent 5 PHPDOCX"/>
    <w:basedOn w:val="NormalTablePHPDOCX"/>
    <w:uiPriority w:val="63"/>
    <w:rsid w:val="00535F5A"/>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customStyle="1" w:styleId="MediumShading1Accent6PHPDOCX">
    <w:name w:val="Medium Shading 1 Accent 6 PHPDOCX"/>
    <w:basedOn w:val="NormalTablePHPDOCX"/>
    <w:uiPriority w:val="63"/>
    <w:rsid w:val="00535F5A"/>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customStyle="1" w:styleId="MediumShading2PHPDOCX">
    <w:name w:val="Medium Shading 2 PHPDOCX"/>
    <w:basedOn w:val="NormalTablePHPDOCX"/>
    <w:uiPriority w:val="64"/>
    <w:rsid w:val="00535F5A"/>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1PHPDOCX">
    <w:name w:val="Medium Shading 2 Accent 1 PHPDOCX"/>
    <w:basedOn w:val="NormalTablePHPDOCX"/>
    <w:uiPriority w:val="64"/>
    <w:rsid w:val="00535F5A"/>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2PHPDOCX">
    <w:name w:val="Medium Shading 2 Accent 2 PHPDOCX"/>
    <w:basedOn w:val="NormalTablePHPDOCX"/>
    <w:uiPriority w:val="64"/>
    <w:rsid w:val="00535F5A"/>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3PHPDOCX">
    <w:name w:val="Medium Shading 2 Accent 3 PHPDOCX"/>
    <w:basedOn w:val="NormalTablePHPDOCX"/>
    <w:uiPriority w:val="64"/>
    <w:rsid w:val="00535F5A"/>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4PHPDOCX">
    <w:name w:val="Medium Shading 2 Accent 4 PHPDOCX"/>
    <w:basedOn w:val="NormalTablePHPDOCX"/>
    <w:uiPriority w:val="64"/>
    <w:rsid w:val="00535F5A"/>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5PHPDOCX">
    <w:name w:val="Medium Shading 2 Accent 5 PHPDOCX"/>
    <w:basedOn w:val="NormalTablePHPDOCX"/>
    <w:uiPriority w:val="64"/>
    <w:rsid w:val="00361FF4"/>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6PHPDOCX">
    <w:name w:val="Medium Shading 2 Accent 6 PHPDOCX"/>
    <w:basedOn w:val="NormalTablePHPDOCX"/>
    <w:uiPriority w:val="64"/>
    <w:rsid w:val="00361FF4"/>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1PHPDOCX">
    <w:name w:val="Medium List 1 PHPDOCX"/>
    <w:basedOn w:val="NormalTablePHPDOCX"/>
    <w:uiPriority w:val="65"/>
    <w:rsid w:val="00361FF4"/>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MediumList1Accent1PHPDOCX">
    <w:name w:val="Medium List 1 Accent 1 PHPDOCX"/>
    <w:basedOn w:val="NormalTablePHPDOCX"/>
    <w:uiPriority w:val="65"/>
    <w:rsid w:val="00361FF4"/>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MediumList1Accent2PHPDOCX">
    <w:name w:val="Medium List 1 Accent 2 PHPDOCX"/>
    <w:basedOn w:val="NormalTablePHPDOCX"/>
    <w:uiPriority w:val="65"/>
    <w:rsid w:val="00361FF4"/>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customStyle="1" w:styleId="MediumList1Accent3PHPDOCX">
    <w:name w:val="Medium List 1 Accent 3 PHPDOCX"/>
    <w:basedOn w:val="NormalTablePHPDOCX"/>
    <w:uiPriority w:val="65"/>
    <w:rsid w:val="00361FF4"/>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customStyle="1" w:styleId="MediumList1Accent4PHPDOCX">
    <w:name w:val="Medium List 1 Accent 4 PHPDOCX"/>
    <w:basedOn w:val="NormalTablePHPDOCX"/>
    <w:uiPriority w:val="65"/>
    <w:rsid w:val="00361FF4"/>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customStyle="1" w:styleId="MediumList1Accent5PHPDOCX">
    <w:name w:val="Medium List 1 Accent 5 PHPDOCX"/>
    <w:basedOn w:val="NormalTablePHPDOCX"/>
    <w:uiPriority w:val="65"/>
    <w:rsid w:val="00361FF4"/>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MediumList1Accent6PHPDOCX">
    <w:name w:val="Medium List 1 Accent 6 PHPDOCX"/>
    <w:basedOn w:val="NormalTablePHPDOCX"/>
    <w:uiPriority w:val="65"/>
    <w:rsid w:val="00361FF4"/>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customStyle="1" w:styleId="MediumList2PHPDOCX">
    <w:name w:val="Medium List 2 PHPDOCX"/>
    <w:basedOn w:val="NormalTablePHPDOCX"/>
    <w:uiPriority w:val="66"/>
    <w:rsid w:val="00361FF4"/>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1PHPDOCX">
    <w:name w:val="Medium List 2 Accent 1 PHPDOCX"/>
    <w:basedOn w:val="NormalTablePHPDOCX"/>
    <w:uiPriority w:val="66"/>
    <w:rsid w:val="00361FF4"/>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2PHPDOCX">
    <w:name w:val="Medium List 2 Accent 2 PHPDOCX"/>
    <w:basedOn w:val="NormalTablePHPDOCX"/>
    <w:uiPriority w:val="66"/>
    <w:rsid w:val="00361FF4"/>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3PHPDOCX">
    <w:name w:val="Medium List 2 Accent 3 PHPDOCX"/>
    <w:basedOn w:val="NormalTablePHPDOCX"/>
    <w:uiPriority w:val="66"/>
    <w:rsid w:val="00361FF4"/>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4PHPDOCX">
    <w:name w:val="Medium List 2 Accent 4 PHPDOCX"/>
    <w:basedOn w:val="NormalTablePHPDOCX"/>
    <w:uiPriority w:val="66"/>
    <w:rsid w:val="00361FF4"/>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5PHPDOCX">
    <w:name w:val="Medium List 2 Accent 5 PHPDOCX"/>
    <w:basedOn w:val="NormalTablePHPDOCX"/>
    <w:uiPriority w:val="66"/>
    <w:rsid w:val="00361FF4"/>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6PHPDOCX">
    <w:name w:val="Medium List 2 Accent 6 PHPDOCX"/>
    <w:basedOn w:val="NormalTablePHPDOCX"/>
    <w:uiPriority w:val="66"/>
    <w:rsid w:val="00361FF4"/>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Grid1PHPDOCX">
    <w:name w:val="Medium Grid 1 PHPDOCX"/>
    <w:basedOn w:val="NormalTablePHPDOCX"/>
    <w:uiPriority w:val="67"/>
    <w:rsid w:val="00361FF4"/>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Grid1Accent1PHPDOCX">
    <w:name w:val="Medium Grid 1 Accent 1 PHPDOCX"/>
    <w:basedOn w:val="NormalTablePHPDOCX"/>
    <w:uiPriority w:val="67"/>
    <w:rsid w:val="00361FF4"/>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MediumGrid1Accent2PHPDOCX">
    <w:name w:val="Medium Grid 1 Accent 2 PHPDOCX"/>
    <w:basedOn w:val="NormalTablePHPDOCX"/>
    <w:uiPriority w:val="67"/>
    <w:rsid w:val="00361FF4"/>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customStyle="1" w:styleId="MediumGrid1Accent3PHPDOCX">
    <w:name w:val="Medium Grid 1 Accent 3 PHPDOCX"/>
    <w:basedOn w:val="NormalTablePHPDOCX"/>
    <w:uiPriority w:val="67"/>
    <w:rsid w:val="00361FF4"/>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customStyle="1" w:styleId="MediumGrid1Accent4PHPDOCX">
    <w:name w:val="Medium Grid 1 Accent 4 PHPDOCX"/>
    <w:basedOn w:val="NormalTablePHPDOCX"/>
    <w:uiPriority w:val="67"/>
    <w:rsid w:val="00361FF4"/>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customStyle="1" w:styleId="MediumGrid1Accent5PHPDOCX">
    <w:name w:val="Medium Grid 1 Accent 5 PHPDOCX"/>
    <w:basedOn w:val="NormalTablePHPDOCX"/>
    <w:uiPriority w:val="67"/>
    <w:rsid w:val="00361FF4"/>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customStyle="1" w:styleId="MediumGrid1Accent6PHPDOCX">
    <w:name w:val="Medium Grid 1 Accent 6 PHPDOCX"/>
    <w:basedOn w:val="NormalTablePHPDOCX"/>
    <w:uiPriority w:val="67"/>
    <w:rsid w:val="00361FF4"/>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MediumGrid2PHPDOCX">
    <w:name w:val="Medium Grid 2 PHPDOCX"/>
    <w:basedOn w:val="NormalTablePHPDOCX"/>
    <w:uiPriority w:val="68"/>
    <w:rsid w:val="00361FF4"/>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MediumGrid2Accent1PHPDOCX">
    <w:name w:val="Medium Grid 2 Accent 1 PHPDOCX"/>
    <w:basedOn w:val="NormalTablePHPDOCX"/>
    <w:uiPriority w:val="68"/>
    <w:rsid w:val="00361FF4"/>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customStyle="1" w:styleId="MediumGrid2Accent2PHPDOCX">
    <w:name w:val="Medium Grid 2 Accent 2 PHPDOCX"/>
    <w:basedOn w:val="NormalTablePHPDOCX"/>
    <w:uiPriority w:val="68"/>
    <w:rsid w:val="00361FF4"/>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customStyle="1" w:styleId="MediumGrid2Accent3PHPDOCX">
    <w:name w:val="Medium Grid 2 Accent 3 PHPDOCX"/>
    <w:basedOn w:val="NormalTablePHPDOCX"/>
    <w:uiPriority w:val="68"/>
    <w:rsid w:val="00361FF4"/>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customStyle="1" w:styleId="MediumGrid2Accent4PHPDOCX">
    <w:name w:val="Medium Grid 2 Accent 4 PHPDOCX"/>
    <w:basedOn w:val="NormalTablePHPDOCX"/>
    <w:uiPriority w:val="68"/>
    <w:rsid w:val="00361FF4"/>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customStyle="1" w:styleId="MediumGrid2Accent5PHPDOCX">
    <w:name w:val="Medium Grid 2 Accent 5 PHPDOCX"/>
    <w:basedOn w:val="NormalTablePHPDOCX"/>
    <w:uiPriority w:val="68"/>
    <w:rsid w:val="00361FF4"/>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customStyle="1" w:styleId="MediumGrid2Accent6PHPDOCX">
    <w:name w:val="Medium Grid 2 Accent 6 PHPDOCX"/>
    <w:basedOn w:val="NormalTablePHPDOCX"/>
    <w:uiPriority w:val="68"/>
    <w:rsid w:val="00361FF4"/>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customStyle="1" w:styleId="MediumGrid3PHPDOCX">
    <w:name w:val="Medium Grid 3 PHPDOCX"/>
    <w:basedOn w:val="NormalTablePHPDOCX"/>
    <w:uiPriority w:val="69"/>
    <w:rsid w:val="00361FF4"/>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MediumGrid3Accent1PHPDOCX">
    <w:name w:val="Medium Grid 3 Accent 1 PHPDOCX"/>
    <w:basedOn w:val="NormalTablePHPDOCX"/>
    <w:uiPriority w:val="69"/>
    <w:rsid w:val="00361FF4"/>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MediumGrid3Accent2PHPDOCX">
    <w:name w:val="Medium Grid 3 Accent 2 PHPDOCX"/>
    <w:basedOn w:val="NormalTablePHPDOCX"/>
    <w:uiPriority w:val="69"/>
    <w:rsid w:val="00361FF4"/>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customStyle="1" w:styleId="MediumGrid3Accent3PHPDOCX">
    <w:name w:val="Medium Grid 3 Accent 3 PHPDOCX"/>
    <w:basedOn w:val="NormalTablePHPDOCX"/>
    <w:uiPriority w:val="69"/>
    <w:rsid w:val="00361FF4"/>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customStyle="1" w:styleId="MediumGrid3Accent5PHPDOCX">
    <w:name w:val="Medium Grid 3 Accent 5 PHPDOCX"/>
    <w:basedOn w:val="NormalTablePHPDOCX"/>
    <w:uiPriority w:val="69"/>
    <w:rsid w:val="00361FF4"/>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customStyle="1" w:styleId="MediumGrid3Accent4PHPDOCX">
    <w:name w:val="Medium Grid 3 Accent 4 PHPDOCX"/>
    <w:basedOn w:val="NormalTablePHPDOCX"/>
    <w:uiPriority w:val="69"/>
    <w:rsid w:val="00361FF4"/>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customStyle="1" w:styleId="MediumGrid3Accent6PHPDOCX">
    <w:name w:val="Medium Grid 3 Accent 6 PHPDOCX"/>
    <w:basedOn w:val="NormalTablePHPDOCX"/>
    <w:uiPriority w:val="69"/>
    <w:rsid w:val="00361FF4"/>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customStyle="1" w:styleId="DarkListPHPDOCX">
    <w:name w:val="Dark List PHPDOCX"/>
    <w:basedOn w:val="NormalTablePHPDOCX"/>
    <w:uiPriority w:val="70"/>
    <w:rsid w:val="00361FF4"/>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DarkListAccent1PHPDOCX">
    <w:name w:val="Dark List Accent 1 PHPDOCX"/>
    <w:basedOn w:val="NormalTablePHPDOCX"/>
    <w:uiPriority w:val="70"/>
    <w:rsid w:val="00361FF4"/>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customStyle="1" w:styleId="DarkListAccent2PHPDOCX">
    <w:name w:val="Dark List Accent 2 PHPDOCX"/>
    <w:basedOn w:val="NormalTablePHPDOCX"/>
    <w:uiPriority w:val="70"/>
    <w:rsid w:val="00361FF4"/>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customStyle="1" w:styleId="DarkListAccent3PHPDOCX">
    <w:name w:val="Dark List Accent 3 PHPDOCX"/>
    <w:basedOn w:val="NormalTablePHPDOCX"/>
    <w:uiPriority w:val="70"/>
    <w:rsid w:val="00361FF4"/>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customStyle="1" w:styleId="DarkListAccent4PHPDOCX">
    <w:name w:val="Dark List Accent 4 PHPDOCX"/>
    <w:basedOn w:val="NormalTablePHPDOCX"/>
    <w:uiPriority w:val="70"/>
    <w:rsid w:val="00361FF4"/>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customStyle="1" w:styleId="DarkListAccent5PHPDOCX">
    <w:name w:val="Dark List Accent 5 PHPDOCX"/>
    <w:basedOn w:val="NormalTablePHPDOCX"/>
    <w:uiPriority w:val="70"/>
    <w:rsid w:val="00361FF4"/>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customStyle="1" w:styleId="DarkListAccent6PHPDOCX">
    <w:name w:val="Dark List Accent 6 PHPDOCX"/>
    <w:basedOn w:val="NormalTablePHPDOCX"/>
    <w:uiPriority w:val="70"/>
    <w:rsid w:val="00AC197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customStyle="1" w:styleId="ColorfulShadingPHPDOCX">
    <w:name w:val="Colorful Shading PHPDOCX"/>
    <w:basedOn w:val="NormalTablePHPDOCX"/>
    <w:uiPriority w:val="71"/>
    <w:rsid w:val="00AC197E"/>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ColorfulShadingAccent1PHPDOCX">
    <w:name w:val="Colorful Shading Accent 1 PHPDOCX"/>
    <w:basedOn w:val="NormalTablePHPDOCX"/>
    <w:uiPriority w:val="71"/>
    <w:rsid w:val="00AC197E"/>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customStyle="1" w:styleId="ColorfulShadingAccent2PHPDOCX">
    <w:name w:val="Colorful Shading Accent 2 PHPDOCX"/>
    <w:basedOn w:val="NormalTablePHPDOCX"/>
    <w:uiPriority w:val="71"/>
    <w:rsid w:val="00AC197E"/>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customStyle="1" w:styleId="ColorfulShadingAccent3PHPDOCX">
    <w:name w:val="Colorful Shading Accent 3 PHPDOCX"/>
    <w:basedOn w:val="NormalTablePHPDOCX"/>
    <w:uiPriority w:val="71"/>
    <w:rsid w:val="00AC197E"/>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customStyle="1" w:styleId="ColorfulShadingAccent4PHPDOCX">
    <w:name w:val="Colorful Shading Accent 4 PHPDOCX"/>
    <w:basedOn w:val="NormalTablePHPDOCX"/>
    <w:uiPriority w:val="71"/>
    <w:rsid w:val="00AC197E"/>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customStyle="1" w:styleId="ColorfulShadingAccent5PHPDOCX">
    <w:name w:val="Colorful Shading Accent 5 PHPDOCX"/>
    <w:basedOn w:val="NormalTablePHPDOCX"/>
    <w:uiPriority w:val="71"/>
    <w:rsid w:val="00AC197E"/>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customStyle="1" w:styleId="ColorfulShadingAccent6PHPDOCX">
    <w:name w:val="Colorful Shading Accent 6 PHPDOCX"/>
    <w:basedOn w:val="NormalTablePHPDOCX"/>
    <w:uiPriority w:val="71"/>
    <w:rsid w:val="00AC197E"/>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customStyle="1" w:styleId="ColorfulListPHPDOCX">
    <w:name w:val="Colorful List PHPDOCX"/>
    <w:basedOn w:val="NormalTablePHPDOCX"/>
    <w:uiPriority w:val="72"/>
    <w:rsid w:val="00AC197E"/>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ColorfulListAccent1PHPDOCX">
    <w:name w:val="Colorful List Accent 1 PHPDOCX"/>
    <w:basedOn w:val="NormalTablePHPDOCX"/>
    <w:uiPriority w:val="72"/>
    <w:rsid w:val="00AC197E"/>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customStyle="1" w:styleId="ColorfulListAccent2PHPDOCX">
    <w:name w:val="Colorful List Accent 2 PHPDOCX"/>
    <w:basedOn w:val="NormalTablePHPDOCX"/>
    <w:uiPriority w:val="72"/>
    <w:rsid w:val="00AC197E"/>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customStyle="1" w:styleId="ColorfulListAccent3PHPDOCX">
    <w:name w:val="Colorful List Accent 3 PHPDOCX"/>
    <w:basedOn w:val="NormalTablePHPDOCX"/>
    <w:uiPriority w:val="72"/>
    <w:rsid w:val="00AC197E"/>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olorfulListAccent4PHPDOCX">
    <w:name w:val="Colorful List Accent 4 PHPDOCX"/>
    <w:basedOn w:val="NormalTablePHPDOCX"/>
    <w:uiPriority w:val="72"/>
    <w:rsid w:val="00AC197E"/>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customStyle="1" w:styleId="ColorfulListAccent5PHPDOCX">
    <w:name w:val="Colorful List Accent 5 PHPDOCX"/>
    <w:basedOn w:val="NormalTablePHPDOCX"/>
    <w:uiPriority w:val="72"/>
    <w:rsid w:val="00AC197E"/>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customStyle="1" w:styleId="ColorfulListAccent6PHPDOCX">
    <w:name w:val="Colorful List Accent 6 PHPDOCX"/>
    <w:basedOn w:val="NormalTablePHPDOCX"/>
    <w:uiPriority w:val="72"/>
    <w:rsid w:val="00AC197E"/>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customStyle="1" w:styleId="ColorfulGridPHPDOCX">
    <w:name w:val="Colorful Grid PHPDOCX"/>
    <w:basedOn w:val="NormalTablePHPDOCX"/>
    <w:uiPriority w:val="73"/>
    <w:rsid w:val="00AC197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ColorfulGridAccent1PHPDOCX">
    <w:name w:val="Colorful Grid Accent 1 PHPDOCX"/>
    <w:basedOn w:val="NormalTablePHPDOCX"/>
    <w:uiPriority w:val="73"/>
    <w:rsid w:val="00AC197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ColorfulGridAccent2PHPDOCX">
    <w:name w:val="Colorful Grid Accent 2 PHPDOCX"/>
    <w:basedOn w:val="NormalTablePHPDOCX"/>
    <w:uiPriority w:val="73"/>
    <w:rsid w:val="00AC197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customStyle="1" w:styleId="ColorfulGridAccent3PHPDOCX">
    <w:name w:val="Colorful Grid Accent 3 PHPDOCX"/>
    <w:basedOn w:val="NormalTablePHPDOCX"/>
    <w:uiPriority w:val="73"/>
    <w:rsid w:val="00AC197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customStyle="1" w:styleId="ColorfulGridAccent4PHPDOCX">
    <w:name w:val="Colorful Grid Accent 4 PHPDOCX"/>
    <w:basedOn w:val="NormalTablePHPDOCX"/>
    <w:uiPriority w:val="73"/>
    <w:rsid w:val="00AC197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customStyle="1" w:styleId="ColorfulGridAccent5PHPDOCX">
    <w:name w:val="Colorful Grid Accent 5 PHPDOCX"/>
    <w:basedOn w:val="NormalTablePHPDOCX"/>
    <w:uiPriority w:val="73"/>
    <w:rsid w:val="00AC197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customStyle="1" w:styleId="ColorfulGridAccent6PHPDOCX">
    <w:name w:val="Colorful Grid Accent 6 PHPDOCX"/>
    <w:basedOn w:val="NormalTablePHPDOCX"/>
    <w:uiPriority w:val="73"/>
    <w:rsid w:val="00AC197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9A2C45-B25E-1043-8B50-2B6B77F7F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Pages>
  <Words>377</Words>
  <Characters>2155</Characters>
  <Application>Microsoft Macintosh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PHPDocX</dc:creator>
  <cp:keywords/>
  <dc:description/>
  <cp:lastModifiedBy>Lisa Moore</cp:lastModifiedBy>
  <cp:revision>7</cp:revision>
  <cp:lastPrinted>2016-05-20T14:51:00Z</cp:lastPrinted>
  <dcterms:created xsi:type="dcterms:W3CDTF">2012-01-10T09:29:00Z</dcterms:created>
  <dcterms:modified xsi:type="dcterms:W3CDTF">2016-05-20T14:52:00Z</dcterms:modified>
</cp:coreProperties>
</file>